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E43" w:rsidRDefault="008A5B70">
      <w:pPr>
        <w:spacing w:before="3" w:line="100" w:lineRule="exact"/>
        <w:rPr>
          <w:sz w:val="10"/>
          <w:szCs w:val="1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157D7005" wp14:editId="083F3F52">
            <wp:simplePos x="0" y="0"/>
            <wp:positionH relativeFrom="column">
              <wp:posOffset>-200025</wp:posOffset>
            </wp:positionH>
            <wp:positionV relativeFrom="paragraph">
              <wp:posOffset>57150</wp:posOffset>
            </wp:positionV>
            <wp:extent cx="2857500" cy="8953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2E0" w:rsidRPr="004A32E0" w:rsidRDefault="008A5B70" w:rsidP="008A5B70">
      <w:pPr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Ac</w:t>
      </w:r>
      <w:r w:rsidR="004A32E0" w:rsidRPr="004A32E0">
        <w:rPr>
          <w:rFonts w:asciiTheme="minorHAnsi" w:hAnsiTheme="minorHAnsi"/>
          <w:b/>
          <w:sz w:val="28"/>
          <w:szCs w:val="28"/>
        </w:rPr>
        <w:t>hiever Registration Form</w:t>
      </w:r>
    </w:p>
    <w:p w:rsidR="004A32E0" w:rsidRPr="0049090B" w:rsidRDefault="004A32E0" w:rsidP="008A5B70">
      <w:pPr>
        <w:jc w:val="right"/>
        <w:rPr>
          <w:rFonts w:asciiTheme="minorHAnsi" w:hAnsiTheme="minorHAnsi"/>
          <w:b/>
          <w:sz w:val="44"/>
          <w:szCs w:val="44"/>
        </w:rPr>
      </w:pPr>
      <w:r w:rsidRPr="0049090B">
        <w:rPr>
          <w:rFonts w:asciiTheme="minorHAnsi" w:hAnsiTheme="minorHAnsi"/>
          <w:b/>
          <w:sz w:val="44"/>
          <w:szCs w:val="44"/>
        </w:rPr>
        <w:t>GOVERNOR LUNCH</w:t>
      </w:r>
    </w:p>
    <w:p w:rsidR="008A5B70" w:rsidRPr="009B4BCE" w:rsidRDefault="008A5B70" w:rsidP="008A5B70">
      <w:pPr>
        <w:jc w:val="right"/>
        <w:rPr>
          <w:rFonts w:asciiTheme="minorHAnsi" w:hAnsiTheme="minorHAnsi"/>
          <w:b/>
          <w:sz w:val="40"/>
          <w:szCs w:val="40"/>
        </w:rPr>
      </w:pPr>
    </w:p>
    <w:p w:rsidR="004A32E0" w:rsidRPr="00AB2EE3" w:rsidRDefault="004A32E0" w:rsidP="004A32E0">
      <w:pPr>
        <w:jc w:val="center"/>
        <w:rPr>
          <w:rFonts w:asciiTheme="minorHAnsi" w:hAnsiTheme="minorHAnsi"/>
          <w:sz w:val="26"/>
          <w:szCs w:val="26"/>
        </w:rPr>
      </w:pPr>
    </w:p>
    <w:tbl>
      <w:tblPr>
        <w:tblStyle w:val="TableGrid"/>
        <w:tblW w:w="105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284"/>
        <w:gridCol w:w="76"/>
        <w:gridCol w:w="180"/>
        <w:gridCol w:w="270"/>
        <w:gridCol w:w="106"/>
        <w:gridCol w:w="2234"/>
        <w:gridCol w:w="796"/>
        <w:gridCol w:w="343"/>
        <w:gridCol w:w="177"/>
        <w:gridCol w:w="214"/>
        <w:gridCol w:w="540"/>
        <w:gridCol w:w="335"/>
        <w:gridCol w:w="344"/>
        <w:gridCol w:w="1156"/>
        <w:gridCol w:w="2273"/>
        <w:gridCol w:w="122"/>
        <w:gridCol w:w="70"/>
      </w:tblGrid>
      <w:tr w:rsidR="00C82AF0" w:rsidRPr="00AB2EE3" w:rsidTr="00C82AF0">
        <w:tc>
          <w:tcPr>
            <w:tcW w:w="1548" w:type="dxa"/>
            <w:gridSpan w:val="4"/>
            <w:vAlign w:val="bottom"/>
          </w:tcPr>
          <w:p w:rsidR="004A32E0" w:rsidRPr="00E0679B" w:rsidRDefault="004A32E0" w:rsidP="008A5B70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First Name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609" w:type="dxa"/>
            <w:gridSpan w:val="5"/>
            <w:vAlign w:val="bottom"/>
          </w:tcPr>
          <w:p w:rsidR="004A32E0" w:rsidRPr="00E0679B" w:rsidRDefault="004A32E0" w:rsidP="004A32E0">
            <w:pPr>
              <w:jc w:val="right"/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Last Name</w:t>
            </w:r>
          </w:p>
        </w:tc>
        <w:tc>
          <w:tcPr>
            <w:tcW w:w="3965" w:type="dxa"/>
            <w:gridSpan w:val="5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trHeight w:hRule="exact" w:val="101"/>
        </w:trPr>
        <w:tc>
          <w:tcPr>
            <w:tcW w:w="1368" w:type="dxa"/>
            <w:gridSpan w:val="3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586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609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965" w:type="dxa"/>
            <w:gridSpan w:val="5"/>
            <w:tcBorders>
              <w:top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trHeight w:val="80"/>
        </w:trPr>
        <w:tc>
          <w:tcPr>
            <w:tcW w:w="1368" w:type="dxa"/>
            <w:gridSpan w:val="3"/>
            <w:vAlign w:val="bottom"/>
          </w:tcPr>
          <w:p w:rsidR="004A32E0" w:rsidRPr="00E0679B" w:rsidRDefault="004A32E0" w:rsidP="008A5B70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Gender</w:t>
            </w:r>
          </w:p>
        </w:tc>
        <w:tc>
          <w:tcPr>
            <w:tcW w:w="3586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  <w:r w:rsidRPr="00AB2EE3">
              <w:rPr>
                <w:rFonts w:asciiTheme="minorHAnsi" w:eastAsia="Cambria" w:hAnsiTheme="minorHAnsi" w:cs="Cambria"/>
                <w:sz w:val="26"/>
                <w:szCs w:val="26"/>
              </w:rPr>
              <w:sym w:font="Wingdings" w:char="F06F"/>
            </w:r>
            <w:r w:rsidRPr="00AB2EE3">
              <w:rPr>
                <w:rFonts w:asciiTheme="minorHAnsi" w:eastAsia="Cambria" w:hAnsiTheme="minorHAnsi" w:cs="Cambria"/>
                <w:sz w:val="26"/>
                <w:szCs w:val="26"/>
              </w:rPr>
              <w:t xml:space="preserve"> Male     </w:t>
            </w:r>
            <w:r w:rsidRPr="00AB2EE3">
              <w:rPr>
                <w:rFonts w:asciiTheme="minorHAnsi" w:eastAsia="Cambria" w:hAnsiTheme="minorHAnsi" w:cs="Cambria"/>
                <w:sz w:val="26"/>
                <w:szCs w:val="26"/>
              </w:rPr>
              <w:sym w:font="Wingdings" w:char="F06F"/>
            </w:r>
            <w:r w:rsidRPr="00AB2EE3">
              <w:rPr>
                <w:rFonts w:asciiTheme="minorHAnsi" w:eastAsia="Cambria" w:hAnsiTheme="minorHAnsi" w:cs="Cambria"/>
                <w:sz w:val="26"/>
                <w:szCs w:val="26"/>
              </w:rPr>
              <w:t xml:space="preserve"> Female</w:t>
            </w:r>
          </w:p>
        </w:tc>
        <w:tc>
          <w:tcPr>
            <w:tcW w:w="1609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965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trHeight w:hRule="exact" w:val="101"/>
        </w:trPr>
        <w:tc>
          <w:tcPr>
            <w:tcW w:w="1368" w:type="dxa"/>
            <w:gridSpan w:val="3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586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609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965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c>
          <w:tcPr>
            <w:tcW w:w="1368" w:type="dxa"/>
            <w:gridSpan w:val="3"/>
            <w:vAlign w:val="bottom"/>
          </w:tcPr>
          <w:p w:rsidR="004A32E0" w:rsidRPr="00E0679B" w:rsidRDefault="004A32E0" w:rsidP="008A5B70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Address</w:t>
            </w:r>
          </w:p>
        </w:tc>
        <w:tc>
          <w:tcPr>
            <w:tcW w:w="9160" w:type="dxa"/>
            <w:gridSpan w:val="15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trHeight w:hRule="exact" w:val="101"/>
        </w:trPr>
        <w:tc>
          <w:tcPr>
            <w:tcW w:w="1368" w:type="dxa"/>
            <w:gridSpan w:val="3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586" w:type="dxa"/>
            <w:gridSpan w:val="5"/>
            <w:tcBorders>
              <w:top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953" w:type="dxa"/>
            <w:gridSpan w:val="6"/>
            <w:tcBorders>
              <w:top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621" w:type="dxa"/>
            <w:gridSpan w:val="4"/>
            <w:tcBorders>
              <w:top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c>
          <w:tcPr>
            <w:tcW w:w="1368" w:type="dxa"/>
            <w:gridSpan w:val="3"/>
            <w:vAlign w:val="bottom"/>
          </w:tcPr>
          <w:p w:rsidR="004A32E0" w:rsidRPr="00E0679B" w:rsidRDefault="004A32E0" w:rsidP="008A5B70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City</w:t>
            </w:r>
          </w:p>
        </w:tc>
        <w:tc>
          <w:tcPr>
            <w:tcW w:w="3586" w:type="dxa"/>
            <w:gridSpan w:val="5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953" w:type="dxa"/>
            <w:gridSpan w:val="6"/>
            <w:vAlign w:val="bottom"/>
          </w:tcPr>
          <w:p w:rsidR="004A32E0" w:rsidRPr="00E0679B" w:rsidRDefault="004A32E0" w:rsidP="00D60325">
            <w:pPr>
              <w:jc w:val="right"/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Postal Code</w:t>
            </w:r>
          </w:p>
        </w:tc>
        <w:tc>
          <w:tcPr>
            <w:tcW w:w="3621" w:type="dxa"/>
            <w:gridSpan w:val="4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trHeight w:hRule="exact" w:val="101"/>
        </w:trPr>
        <w:tc>
          <w:tcPr>
            <w:tcW w:w="1368" w:type="dxa"/>
            <w:gridSpan w:val="3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586" w:type="dxa"/>
            <w:gridSpan w:val="5"/>
            <w:tcBorders>
              <w:top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953" w:type="dxa"/>
            <w:gridSpan w:val="6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621" w:type="dxa"/>
            <w:gridSpan w:val="4"/>
            <w:tcBorders>
              <w:top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c>
          <w:tcPr>
            <w:tcW w:w="1818" w:type="dxa"/>
            <w:gridSpan w:val="5"/>
            <w:vAlign w:val="bottom"/>
          </w:tcPr>
          <w:p w:rsidR="004A32E0" w:rsidRPr="00E0679B" w:rsidRDefault="004A32E0" w:rsidP="008A5B70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Home Phone</w:t>
            </w:r>
          </w:p>
        </w:tc>
        <w:tc>
          <w:tcPr>
            <w:tcW w:w="3479" w:type="dxa"/>
            <w:gridSpan w:val="4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610" w:type="dxa"/>
            <w:gridSpan w:val="5"/>
            <w:vAlign w:val="bottom"/>
          </w:tcPr>
          <w:p w:rsidR="004A32E0" w:rsidRPr="00E0679B" w:rsidRDefault="004A32E0" w:rsidP="00D60325">
            <w:pPr>
              <w:jc w:val="right"/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Cell Phone</w:t>
            </w:r>
          </w:p>
        </w:tc>
        <w:tc>
          <w:tcPr>
            <w:tcW w:w="3621" w:type="dxa"/>
            <w:gridSpan w:val="4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trHeight w:hRule="exact" w:val="101"/>
        </w:trPr>
        <w:tc>
          <w:tcPr>
            <w:tcW w:w="1368" w:type="dxa"/>
            <w:gridSpan w:val="3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586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609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965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844B8D">
        <w:trPr>
          <w:trHeight w:hRule="exact" w:val="80"/>
        </w:trPr>
        <w:tc>
          <w:tcPr>
            <w:tcW w:w="1368" w:type="dxa"/>
            <w:gridSpan w:val="3"/>
            <w:vAlign w:val="bottom"/>
          </w:tcPr>
          <w:p w:rsidR="004A32E0" w:rsidRPr="00E0679B" w:rsidRDefault="004A32E0" w:rsidP="008A5B70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</w:p>
        </w:tc>
        <w:tc>
          <w:tcPr>
            <w:tcW w:w="9160" w:type="dxa"/>
            <w:gridSpan w:val="1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trHeight w:val="497"/>
        </w:trPr>
        <w:tc>
          <w:tcPr>
            <w:tcW w:w="6228" w:type="dxa"/>
            <w:gridSpan w:val="12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Area of the city you live in</w:t>
            </w:r>
            <w:r w:rsidRPr="00AB2EE3">
              <w:rPr>
                <w:rFonts w:asciiTheme="minorHAnsi" w:eastAsia="Cambria" w:hAnsiTheme="minorHAnsi" w:cs="Cambria"/>
                <w:sz w:val="26"/>
                <w:szCs w:val="26"/>
              </w:rPr>
              <w:t xml:space="preserve"> </w:t>
            </w:r>
            <w:r w:rsidRPr="00E3705F">
              <w:rPr>
                <w:rFonts w:asciiTheme="minorHAnsi" w:eastAsia="Cambria" w:hAnsiTheme="minorHAnsi" w:cs="Cambria"/>
                <w:i/>
                <w:sz w:val="22"/>
                <w:szCs w:val="22"/>
              </w:rPr>
              <w:t>(Saskatoon/Regina Achievers only</w:t>
            </w:r>
            <w:r w:rsidR="00D60325" w:rsidRPr="00E3705F">
              <w:rPr>
                <w:rFonts w:asciiTheme="minorHAnsi" w:eastAsia="Cambria" w:hAnsiTheme="minorHAnsi" w:cs="Cambria"/>
                <w:i/>
                <w:sz w:val="22"/>
                <w:szCs w:val="22"/>
              </w:rPr>
              <w:t>)</w:t>
            </w:r>
          </w:p>
        </w:tc>
        <w:tc>
          <w:tcPr>
            <w:tcW w:w="4300" w:type="dxa"/>
            <w:gridSpan w:val="6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trHeight w:hRule="exact" w:val="101"/>
        </w:trPr>
        <w:tc>
          <w:tcPr>
            <w:tcW w:w="1924" w:type="dxa"/>
            <w:gridSpan w:val="6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030" w:type="dxa"/>
            <w:gridSpan w:val="2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609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3965" w:type="dxa"/>
            <w:gridSpan w:val="5"/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3"/>
          <w:wAfter w:w="2465" w:type="dxa"/>
        </w:trPr>
        <w:tc>
          <w:tcPr>
            <w:tcW w:w="1008" w:type="dxa"/>
            <w:vAlign w:val="bottom"/>
          </w:tcPr>
          <w:p w:rsidR="004A32E0" w:rsidRPr="00E0679B" w:rsidRDefault="004A32E0" w:rsidP="004A32E0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School</w:t>
            </w:r>
          </w:p>
        </w:tc>
        <w:tc>
          <w:tcPr>
            <w:tcW w:w="4466" w:type="dxa"/>
            <w:gridSpan w:val="9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089" w:type="dxa"/>
            <w:gridSpan w:val="3"/>
            <w:vAlign w:val="bottom"/>
          </w:tcPr>
          <w:p w:rsidR="004A32E0" w:rsidRPr="00E0679B" w:rsidRDefault="004A32E0" w:rsidP="004A32E0">
            <w:pPr>
              <w:jc w:val="right"/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Grade</w:t>
            </w: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vAlign w:val="bottom"/>
          </w:tcPr>
          <w:p w:rsidR="004A32E0" w:rsidRPr="00AB2EE3" w:rsidRDefault="004A32E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3"/>
          <w:wAfter w:w="2465" w:type="dxa"/>
          <w:trHeight w:hRule="exact" w:val="115"/>
        </w:trPr>
        <w:tc>
          <w:tcPr>
            <w:tcW w:w="1292" w:type="dxa"/>
            <w:gridSpan w:val="2"/>
            <w:vAlign w:val="bottom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4182" w:type="dxa"/>
            <w:gridSpan w:val="8"/>
            <w:vAlign w:val="bottom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089" w:type="dxa"/>
            <w:gridSpan w:val="3"/>
            <w:vAlign w:val="bottom"/>
          </w:tcPr>
          <w:p w:rsidR="002264B2" w:rsidRPr="00AB2EE3" w:rsidRDefault="002264B2" w:rsidP="004A32E0">
            <w:pPr>
              <w:jc w:val="right"/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</w:tcBorders>
            <w:vAlign w:val="bottom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1"/>
          <w:wAfter w:w="70" w:type="dxa"/>
        </w:trPr>
        <w:tc>
          <w:tcPr>
            <w:tcW w:w="4158" w:type="dxa"/>
            <w:gridSpan w:val="7"/>
            <w:vAlign w:val="bottom"/>
          </w:tcPr>
          <w:p w:rsidR="002264B2" w:rsidRPr="00E0679B" w:rsidRDefault="002264B2" w:rsidP="002264B2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Name of Most Recent JA Company</w:t>
            </w:r>
          </w:p>
        </w:tc>
        <w:tc>
          <w:tcPr>
            <w:tcW w:w="6300" w:type="dxa"/>
            <w:gridSpan w:val="10"/>
            <w:tcBorders>
              <w:bottom w:val="single" w:sz="4" w:space="0" w:color="auto"/>
            </w:tcBorders>
            <w:vAlign w:val="bottom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1"/>
          <w:wAfter w:w="70" w:type="dxa"/>
          <w:trHeight w:hRule="exact" w:val="115"/>
        </w:trPr>
        <w:tc>
          <w:tcPr>
            <w:tcW w:w="4158" w:type="dxa"/>
            <w:gridSpan w:val="7"/>
            <w:vAlign w:val="bottom"/>
          </w:tcPr>
          <w:p w:rsidR="002264B2" w:rsidRPr="00AB2EE3" w:rsidRDefault="002264B2" w:rsidP="002264B2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6300" w:type="dxa"/>
            <w:gridSpan w:val="10"/>
            <w:vAlign w:val="bottom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1"/>
          <w:wAfter w:w="70" w:type="dxa"/>
        </w:trPr>
        <w:tc>
          <w:tcPr>
            <w:tcW w:w="4158" w:type="dxa"/>
            <w:gridSpan w:val="7"/>
            <w:vAlign w:val="bottom"/>
          </w:tcPr>
          <w:p w:rsidR="002264B2" w:rsidRPr="00E0679B" w:rsidRDefault="002264B2" w:rsidP="002264B2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Position Held in Company</w:t>
            </w:r>
          </w:p>
        </w:tc>
        <w:tc>
          <w:tcPr>
            <w:tcW w:w="6300" w:type="dxa"/>
            <w:gridSpan w:val="10"/>
            <w:tcBorders>
              <w:bottom w:val="single" w:sz="4" w:space="0" w:color="auto"/>
            </w:tcBorders>
            <w:vAlign w:val="bottom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1"/>
          <w:wAfter w:w="70" w:type="dxa"/>
          <w:trHeight w:hRule="exact" w:val="115"/>
        </w:trPr>
        <w:tc>
          <w:tcPr>
            <w:tcW w:w="4158" w:type="dxa"/>
            <w:gridSpan w:val="7"/>
            <w:vAlign w:val="bottom"/>
          </w:tcPr>
          <w:p w:rsidR="002264B2" w:rsidRPr="00AB2EE3" w:rsidRDefault="002264B2" w:rsidP="002264B2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6300" w:type="dxa"/>
            <w:gridSpan w:val="10"/>
            <w:tcBorders>
              <w:top w:val="single" w:sz="4" w:space="0" w:color="auto"/>
            </w:tcBorders>
            <w:vAlign w:val="bottom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1"/>
          <w:wAfter w:w="70" w:type="dxa"/>
        </w:trPr>
        <w:tc>
          <w:tcPr>
            <w:tcW w:w="4158" w:type="dxa"/>
            <w:gridSpan w:val="7"/>
            <w:vAlign w:val="bottom"/>
          </w:tcPr>
          <w:p w:rsidR="002264B2" w:rsidRPr="00E0679B" w:rsidRDefault="002264B2" w:rsidP="002264B2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Products/Services</w:t>
            </w:r>
          </w:p>
        </w:tc>
        <w:tc>
          <w:tcPr>
            <w:tcW w:w="6300" w:type="dxa"/>
            <w:gridSpan w:val="10"/>
            <w:tcBorders>
              <w:bottom w:val="single" w:sz="4" w:space="0" w:color="auto"/>
            </w:tcBorders>
            <w:vAlign w:val="bottom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1"/>
          <w:wAfter w:w="70" w:type="dxa"/>
          <w:trHeight w:hRule="exact" w:val="115"/>
        </w:trPr>
        <w:tc>
          <w:tcPr>
            <w:tcW w:w="4158" w:type="dxa"/>
            <w:gridSpan w:val="7"/>
            <w:vAlign w:val="bottom"/>
          </w:tcPr>
          <w:p w:rsidR="002264B2" w:rsidRPr="00AB2EE3" w:rsidRDefault="002264B2" w:rsidP="002264B2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  <w:tc>
          <w:tcPr>
            <w:tcW w:w="6300" w:type="dxa"/>
            <w:gridSpan w:val="10"/>
            <w:tcBorders>
              <w:top w:val="single" w:sz="4" w:space="0" w:color="auto"/>
            </w:tcBorders>
            <w:vAlign w:val="bottom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7"/>
          <w:wAfter w:w="4840" w:type="dxa"/>
        </w:trPr>
        <w:tc>
          <w:tcPr>
            <w:tcW w:w="4158" w:type="dxa"/>
            <w:gridSpan w:val="7"/>
            <w:vAlign w:val="bottom"/>
          </w:tcPr>
          <w:p w:rsidR="00E0679B" w:rsidRPr="00E0679B" w:rsidRDefault="00E0679B" w:rsidP="002264B2">
            <w:pPr>
              <w:rPr>
                <w:rFonts w:asciiTheme="minorHAnsi" w:eastAsia="Cambria" w:hAnsiTheme="minorHAnsi" w:cs="Cambria"/>
                <w:b/>
                <w:sz w:val="26"/>
                <w:szCs w:val="26"/>
              </w:rPr>
            </w:pPr>
            <w:r w:rsidRPr="00E0679B">
              <w:rPr>
                <w:rFonts w:asciiTheme="minorHAnsi" w:eastAsia="Cambria" w:hAnsiTheme="minorHAnsi" w:cs="Cambria"/>
                <w:b/>
                <w:sz w:val="26"/>
                <w:szCs w:val="26"/>
              </w:rPr>
              <w:t>Years in Company Program</w:t>
            </w:r>
          </w:p>
        </w:tc>
        <w:tc>
          <w:tcPr>
            <w:tcW w:w="1530" w:type="dxa"/>
            <w:gridSpan w:val="4"/>
            <w:tcBorders>
              <w:bottom w:val="single" w:sz="4" w:space="0" w:color="auto"/>
            </w:tcBorders>
            <w:vAlign w:val="bottom"/>
          </w:tcPr>
          <w:p w:rsidR="00E0679B" w:rsidRPr="00A52B56" w:rsidRDefault="00E0679B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C82AF0" w:rsidRPr="00AB2EE3" w:rsidTr="00C82AF0">
        <w:trPr>
          <w:gridAfter w:val="2"/>
          <w:wAfter w:w="192" w:type="dxa"/>
        </w:trPr>
        <w:tc>
          <w:tcPr>
            <w:tcW w:w="10336" w:type="dxa"/>
            <w:gridSpan w:val="16"/>
          </w:tcPr>
          <w:p w:rsidR="00C82AF0" w:rsidRPr="00A52B56" w:rsidRDefault="00C82AF0" w:rsidP="004A32E0">
            <w:pPr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</w:pPr>
          </w:p>
        </w:tc>
      </w:tr>
      <w:tr w:rsidR="008A5B70" w:rsidRPr="00AB2EE3" w:rsidTr="00C82AF0">
        <w:trPr>
          <w:gridAfter w:val="2"/>
          <w:wAfter w:w="192" w:type="dxa"/>
        </w:trPr>
        <w:tc>
          <w:tcPr>
            <w:tcW w:w="10336" w:type="dxa"/>
            <w:gridSpan w:val="16"/>
          </w:tcPr>
          <w:p w:rsidR="00C82AF0" w:rsidRDefault="00C82AF0" w:rsidP="004A32E0">
            <w:pPr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</w:pPr>
          </w:p>
          <w:p w:rsidR="008A5B70" w:rsidRPr="00A52B56" w:rsidRDefault="008A5B70" w:rsidP="004A32E0">
            <w:pPr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</w:pPr>
            <w:r w:rsidRPr="00A52B56"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  <w:t>School Activities (include any positions held):</w:t>
            </w:r>
          </w:p>
        </w:tc>
      </w:tr>
      <w:tr w:rsidR="008A5B70" w:rsidRPr="00AB2EE3" w:rsidTr="00C82AF0">
        <w:trPr>
          <w:gridAfter w:val="2"/>
          <w:wAfter w:w="192" w:type="dxa"/>
          <w:trHeight w:hRule="exact" w:val="1296"/>
        </w:trPr>
        <w:tc>
          <w:tcPr>
            <w:tcW w:w="10336" w:type="dxa"/>
            <w:gridSpan w:val="16"/>
          </w:tcPr>
          <w:p w:rsidR="008A5B70" w:rsidRPr="00AB2EE3" w:rsidRDefault="008A5B7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8A5B70" w:rsidRPr="00AB2EE3" w:rsidTr="00C82AF0">
        <w:trPr>
          <w:gridAfter w:val="2"/>
          <w:wAfter w:w="192" w:type="dxa"/>
        </w:trPr>
        <w:tc>
          <w:tcPr>
            <w:tcW w:w="10336" w:type="dxa"/>
            <w:gridSpan w:val="16"/>
          </w:tcPr>
          <w:p w:rsidR="008A5B70" w:rsidRPr="00A52B56" w:rsidRDefault="008A5B70" w:rsidP="004A32E0">
            <w:pPr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</w:pPr>
            <w:r w:rsidRPr="00A52B56"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  <w:t>Other Organizations/Activities/Achievements:</w:t>
            </w:r>
          </w:p>
        </w:tc>
      </w:tr>
      <w:tr w:rsidR="008A5B70" w:rsidRPr="00AB2EE3" w:rsidTr="00C82AF0">
        <w:trPr>
          <w:gridAfter w:val="2"/>
          <w:wAfter w:w="192" w:type="dxa"/>
          <w:trHeight w:val="1296"/>
        </w:trPr>
        <w:tc>
          <w:tcPr>
            <w:tcW w:w="10336" w:type="dxa"/>
            <w:gridSpan w:val="16"/>
          </w:tcPr>
          <w:p w:rsidR="008A5B70" w:rsidRPr="00AB2EE3" w:rsidRDefault="008A5B7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8A5B70" w:rsidRPr="00AB2EE3" w:rsidTr="00C82AF0">
        <w:trPr>
          <w:gridAfter w:val="2"/>
          <w:wAfter w:w="192" w:type="dxa"/>
        </w:trPr>
        <w:tc>
          <w:tcPr>
            <w:tcW w:w="10336" w:type="dxa"/>
            <w:gridSpan w:val="16"/>
          </w:tcPr>
          <w:p w:rsidR="008A5B70" w:rsidRPr="00A52B56" w:rsidRDefault="00C82AF0" w:rsidP="00C82AF0">
            <w:pPr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</w:pPr>
            <w:r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  <w:t>Part-time/Summer/Current Work E</w:t>
            </w:r>
            <w:r w:rsidR="008A5B70" w:rsidRPr="00A52B56"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  <w:t>xperience</w:t>
            </w:r>
            <w:r w:rsidR="00E15CDA"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  <w:t>:</w:t>
            </w:r>
          </w:p>
        </w:tc>
      </w:tr>
      <w:tr w:rsidR="008A5B70" w:rsidRPr="00AB2EE3" w:rsidTr="00C82AF0">
        <w:trPr>
          <w:gridAfter w:val="2"/>
          <w:wAfter w:w="192" w:type="dxa"/>
          <w:trHeight w:hRule="exact" w:val="1296"/>
        </w:trPr>
        <w:tc>
          <w:tcPr>
            <w:tcW w:w="10336" w:type="dxa"/>
            <w:gridSpan w:val="16"/>
          </w:tcPr>
          <w:p w:rsidR="008A5B70" w:rsidRPr="00AB2EE3" w:rsidRDefault="008A5B70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  <w:tr w:rsidR="002264B2" w:rsidRPr="00AB2EE3" w:rsidTr="00C82AF0">
        <w:trPr>
          <w:gridAfter w:val="2"/>
          <w:wAfter w:w="192" w:type="dxa"/>
          <w:trHeight w:val="362"/>
        </w:trPr>
        <w:tc>
          <w:tcPr>
            <w:tcW w:w="10336" w:type="dxa"/>
            <w:gridSpan w:val="16"/>
          </w:tcPr>
          <w:p w:rsidR="002264B2" w:rsidRPr="00A52B56" w:rsidRDefault="002264B2" w:rsidP="004A32E0">
            <w:pPr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</w:pPr>
            <w:r w:rsidRPr="00A52B56">
              <w:rPr>
                <w:rFonts w:asciiTheme="minorHAnsi" w:eastAsia="Cambria" w:hAnsiTheme="minorHAnsi" w:cs="Cambria"/>
                <w:b/>
                <w:i/>
                <w:sz w:val="26"/>
                <w:szCs w:val="26"/>
              </w:rPr>
              <w:t>What are your career plans/goals following high school?</w:t>
            </w:r>
          </w:p>
        </w:tc>
      </w:tr>
      <w:tr w:rsidR="002264B2" w:rsidRPr="00AB2EE3" w:rsidTr="00C82AF0">
        <w:trPr>
          <w:gridAfter w:val="2"/>
          <w:wAfter w:w="192" w:type="dxa"/>
          <w:trHeight w:hRule="exact" w:val="1296"/>
        </w:trPr>
        <w:tc>
          <w:tcPr>
            <w:tcW w:w="10336" w:type="dxa"/>
            <w:gridSpan w:val="16"/>
          </w:tcPr>
          <w:p w:rsidR="002264B2" w:rsidRPr="00AB2EE3" w:rsidRDefault="002264B2" w:rsidP="004A32E0">
            <w:pPr>
              <w:rPr>
                <w:rFonts w:asciiTheme="minorHAnsi" w:eastAsia="Cambria" w:hAnsiTheme="minorHAnsi" w:cs="Cambria"/>
                <w:sz w:val="26"/>
                <w:szCs w:val="26"/>
              </w:rPr>
            </w:pPr>
          </w:p>
        </w:tc>
      </w:tr>
    </w:tbl>
    <w:p w:rsidR="002264B2" w:rsidRDefault="002264B2" w:rsidP="008A5B70">
      <w:pPr>
        <w:rPr>
          <w:rFonts w:asciiTheme="minorHAnsi" w:eastAsia="Cambria" w:hAnsiTheme="minorHAnsi" w:cs="Cambria"/>
          <w:b/>
          <w:sz w:val="28"/>
          <w:szCs w:val="28"/>
        </w:rPr>
      </w:pPr>
    </w:p>
    <w:sectPr w:rsidR="002264B2">
      <w:pgSz w:w="12240" w:h="15840"/>
      <w:pgMar w:top="780" w:right="11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553A"/>
    <w:multiLevelType w:val="multilevel"/>
    <w:tmpl w:val="D15EC3F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E43"/>
    <w:rsid w:val="002264B2"/>
    <w:rsid w:val="00381C10"/>
    <w:rsid w:val="0049090B"/>
    <w:rsid w:val="004A32E0"/>
    <w:rsid w:val="00623E43"/>
    <w:rsid w:val="00844B8D"/>
    <w:rsid w:val="008A5B70"/>
    <w:rsid w:val="009B4BCE"/>
    <w:rsid w:val="00A52B56"/>
    <w:rsid w:val="00AB2EE3"/>
    <w:rsid w:val="00AE07AF"/>
    <w:rsid w:val="00B56A43"/>
    <w:rsid w:val="00C82AF0"/>
    <w:rsid w:val="00D60325"/>
    <w:rsid w:val="00E0679B"/>
    <w:rsid w:val="00E15CDA"/>
    <w:rsid w:val="00E3705F"/>
    <w:rsid w:val="00F6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5D5A78-28C1-40B7-A8C6-BF3A7462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4A3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4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D22609D3.dotm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ITO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McKinnon, Barbara ED</dc:creator>
  <cp:lastModifiedBy>Amy Mcfarlen</cp:lastModifiedBy>
  <cp:revision>2</cp:revision>
  <dcterms:created xsi:type="dcterms:W3CDTF">2016-06-02T22:25:00Z</dcterms:created>
  <dcterms:modified xsi:type="dcterms:W3CDTF">2016-06-02T22:25:00Z</dcterms:modified>
</cp:coreProperties>
</file>